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630B2B8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3C52B6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44317B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E5918E0" w14:textId="10AFF780" w:rsidR="006A0A40" w:rsidRDefault="00C405C6" w:rsidP="00341CC3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C405C6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C405C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405C6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C405C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405C6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C405C6">
        <w:rPr>
          <w:rFonts w:ascii="Arial" w:hAnsi="Arial" w:cs="Arial"/>
          <w:b/>
          <w:bCs/>
          <w:sz w:val="22"/>
          <w:szCs w:val="22"/>
        </w:rPr>
        <w:t xml:space="preserve"> Nr 1 143R </w:t>
      </w:r>
      <w:proofErr w:type="spellStart"/>
      <w:r w:rsidRPr="00C405C6">
        <w:rPr>
          <w:rFonts w:ascii="Arial" w:hAnsi="Arial" w:cs="Arial"/>
          <w:b/>
          <w:bCs/>
          <w:sz w:val="22"/>
          <w:szCs w:val="22"/>
        </w:rPr>
        <w:t>polegająca</w:t>
      </w:r>
      <w:proofErr w:type="spellEnd"/>
      <w:r w:rsidRPr="00C405C6">
        <w:rPr>
          <w:rFonts w:ascii="Arial" w:hAnsi="Arial" w:cs="Arial"/>
          <w:b/>
          <w:bCs/>
          <w:sz w:val="22"/>
          <w:szCs w:val="22"/>
        </w:rPr>
        <w:t xml:space="preserve"> na </w:t>
      </w:r>
      <w:proofErr w:type="spellStart"/>
      <w:r w:rsidRPr="00C405C6">
        <w:rPr>
          <w:rFonts w:ascii="Arial" w:hAnsi="Arial" w:cs="Arial"/>
          <w:b/>
          <w:bCs/>
          <w:sz w:val="22"/>
          <w:szCs w:val="22"/>
        </w:rPr>
        <w:t>budowie</w:t>
      </w:r>
      <w:proofErr w:type="spellEnd"/>
      <w:r w:rsidRPr="00C405C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405C6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C405C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405C6">
        <w:rPr>
          <w:rFonts w:ascii="Arial" w:hAnsi="Arial" w:cs="Arial"/>
          <w:b/>
          <w:bCs/>
          <w:sz w:val="22"/>
          <w:szCs w:val="22"/>
        </w:rPr>
        <w:t>dla</w:t>
      </w:r>
      <w:proofErr w:type="spellEnd"/>
      <w:r w:rsidRPr="00C405C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405C6">
        <w:rPr>
          <w:rFonts w:ascii="Arial" w:hAnsi="Arial" w:cs="Arial"/>
          <w:b/>
          <w:bCs/>
          <w:sz w:val="22"/>
          <w:szCs w:val="22"/>
        </w:rPr>
        <w:t>pieszych</w:t>
      </w:r>
      <w:proofErr w:type="spellEnd"/>
      <w:r w:rsidRPr="00C405C6">
        <w:rPr>
          <w:rFonts w:ascii="Arial" w:hAnsi="Arial" w:cs="Arial"/>
          <w:b/>
          <w:bCs/>
          <w:sz w:val="22"/>
          <w:szCs w:val="22"/>
        </w:rPr>
        <w:t xml:space="preserve"> na</w:t>
      </w:r>
      <w:r>
        <w:rPr>
          <w:rFonts w:ascii="Arial" w:hAnsi="Arial" w:cs="Arial"/>
          <w:b/>
          <w:bCs/>
          <w:sz w:val="22"/>
          <w:szCs w:val="22"/>
        </w:rPr>
        <w:t> </w:t>
      </w:r>
      <w:proofErr w:type="spellStart"/>
      <w:r w:rsidRPr="00C405C6">
        <w:rPr>
          <w:rFonts w:ascii="Arial" w:hAnsi="Arial" w:cs="Arial"/>
          <w:b/>
          <w:bCs/>
          <w:sz w:val="22"/>
          <w:szCs w:val="22"/>
        </w:rPr>
        <w:t>długości</w:t>
      </w:r>
      <w:proofErr w:type="spellEnd"/>
      <w:r w:rsidRPr="00C405C6">
        <w:rPr>
          <w:rFonts w:ascii="Arial" w:hAnsi="Arial" w:cs="Arial"/>
          <w:b/>
          <w:bCs/>
          <w:sz w:val="22"/>
          <w:szCs w:val="22"/>
        </w:rPr>
        <w:t xml:space="preserve"> 130 mb w m. </w:t>
      </w:r>
      <w:proofErr w:type="spellStart"/>
      <w:r w:rsidRPr="00C405C6">
        <w:rPr>
          <w:rFonts w:ascii="Arial" w:hAnsi="Arial" w:cs="Arial"/>
          <w:b/>
          <w:bCs/>
          <w:sz w:val="22"/>
          <w:szCs w:val="22"/>
        </w:rPr>
        <w:t>Brzyście</w:t>
      </w:r>
      <w:proofErr w:type="spellEnd"/>
    </w:p>
    <w:p w14:paraId="6BB94B83" w14:textId="77777777" w:rsidR="00341CC3" w:rsidRPr="00584D44" w:rsidRDefault="00341CC3" w:rsidP="00341CC3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BA5F2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E6727" w14:textId="77777777" w:rsidR="00FD2A0C" w:rsidRDefault="00FD2A0C" w:rsidP="00AC1A4B">
      <w:r>
        <w:separator/>
      </w:r>
    </w:p>
  </w:endnote>
  <w:endnote w:type="continuationSeparator" w:id="0">
    <w:p w14:paraId="77DF94A9" w14:textId="77777777" w:rsidR="00FD2A0C" w:rsidRDefault="00FD2A0C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93D08A" w14:textId="77777777" w:rsidR="00FD2A0C" w:rsidRDefault="00FD2A0C" w:rsidP="00AC1A4B">
      <w:r>
        <w:separator/>
      </w:r>
    </w:p>
  </w:footnote>
  <w:footnote w:type="continuationSeparator" w:id="0">
    <w:p w14:paraId="2A22DE7F" w14:textId="77777777" w:rsidR="00FD2A0C" w:rsidRDefault="00FD2A0C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667F436E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B1659A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="00C405C6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97F18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56272581">
    <w:abstractNumId w:val="49"/>
  </w:num>
  <w:num w:numId="2" w16cid:durableId="591360879">
    <w:abstractNumId w:val="39"/>
  </w:num>
  <w:num w:numId="3" w16cid:durableId="47530342">
    <w:abstractNumId w:val="40"/>
  </w:num>
  <w:num w:numId="4" w16cid:durableId="1353190193">
    <w:abstractNumId w:val="22"/>
  </w:num>
  <w:num w:numId="5" w16cid:durableId="1235970216">
    <w:abstractNumId w:val="48"/>
  </w:num>
  <w:num w:numId="6" w16cid:durableId="1121535399">
    <w:abstractNumId w:val="18"/>
  </w:num>
  <w:num w:numId="7" w16cid:durableId="622465691">
    <w:abstractNumId w:val="24"/>
  </w:num>
  <w:num w:numId="8" w16cid:durableId="1108701657">
    <w:abstractNumId w:val="36"/>
  </w:num>
  <w:num w:numId="9" w16cid:durableId="2102291341">
    <w:abstractNumId w:val="34"/>
  </w:num>
  <w:num w:numId="10" w16cid:durableId="547493297">
    <w:abstractNumId w:val="35"/>
  </w:num>
  <w:num w:numId="11" w16cid:durableId="317733120">
    <w:abstractNumId w:val="45"/>
  </w:num>
  <w:num w:numId="12" w16cid:durableId="983118565">
    <w:abstractNumId w:val="32"/>
  </w:num>
  <w:num w:numId="13" w16cid:durableId="863178760">
    <w:abstractNumId w:val="41"/>
  </w:num>
  <w:num w:numId="14" w16cid:durableId="23292238">
    <w:abstractNumId w:val="43"/>
  </w:num>
  <w:num w:numId="15" w16cid:durableId="325206628">
    <w:abstractNumId w:val="42"/>
  </w:num>
  <w:num w:numId="16" w16cid:durableId="1364865196">
    <w:abstractNumId w:val="26"/>
  </w:num>
  <w:num w:numId="17" w16cid:durableId="2029259460">
    <w:abstractNumId w:val="37"/>
  </w:num>
  <w:num w:numId="18" w16cid:durableId="1711220846">
    <w:abstractNumId w:val="44"/>
  </w:num>
  <w:num w:numId="19" w16cid:durableId="191188830">
    <w:abstractNumId w:val="51"/>
  </w:num>
  <w:num w:numId="20" w16cid:durableId="421729450">
    <w:abstractNumId w:val="29"/>
  </w:num>
  <w:num w:numId="21" w16cid:durableId="630745590">
    <w:abstractNumId w:val="52"/>
  </w:num>
  <w:num w:numId="22" w16cid:durableId="747969758">
    <w:abstractNumId w:val="17"/>
  </w:num>
  <w:num w:numId="23" w16cid:durableId="2068869326">
    <w:abstractNumId w:val="47"/>
  </w:num>
  <w:num w:numId="24" w16cid:durableId="965237946">
    <w:abstractNumId w:val="38"/>
  </w:num>
  <w:num w:numId="25" w16cid:durableId="152918149">
    <w:abstractNumId w:val="27"/>
  </w:num>
  <w:num w:numId="26" w16cid:durableId="229660955">
    <w:abstractNumId w:val="30"/>
  </w:num>
  <w:num w:numId="27" w16cid:durableId="1607614792">
    <w:abstractNumId w:val="54"/>
  </w:num>
  <w:num w:numId="28" w16cid:durableId="643656462">
    <w:abstractNumId w:val="25"/>
  </w:num>
  <w:num w:numId="29" w16cid:durableId="1946182163">
    <w:abstractNumId w:val="50"/>
  </w:num>
  <w:num w:numId="30" w16cid:durableId="1326399728">
    <w:abstractNumId w:val="33"/>
  </w:num>
  <w:num w:numId="31" w16cid:durableId="981499631">
    <w:abstractNumId w:val="53"/>
  </w:num>
  <w:num w:numId="32" w16cid:durableId="1362631223">
    <w:abstractNumId w:val="46"/>
  </w:num>
  <w:num w:numId="33" w16cid:durableId="38021093">
    <w:abstractNumId w:val="31"/>
  </w:num>
  <w:num w:numId="34" w16cid:durableId="961694100">
    <w:abstractNumId w:val="21"/>
  </w:num>
  <w:num w:numId="35" w16cid:durableId="355621973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4D63"/>
    <w:rsid w:val="00007345"/>
    <w:rsid w:val="00017148"/>
    <w:rsid w:val="000210DD"/>
    <w:rsid w:val="0002205F"/>
    <w:rsid w:val="00033092"/>
    <w:rsid w:val="000333A6"/>
    <w:rsid w:val="00033C13"/>
    <w:rsid w:val="0003731D"/>
    <w:rsid w:val="00042D20"/>
    <w:rsid w:val="0004511B"/>
    <w:rsid w:val="000518F2"/>
    <w:rsid w:val="000543C5"/>
    <w:rsid w:val="00061448"/>
    <w:rsid w:val="0006500A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17EC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17B2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06E9"/>
    <w:rsid w:val="001913B8"/>
    <w:rsid w:val="0019431F"/>
    <w:rsid w:val="001946E0"/>
    <w:rsid w:val="00194F0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16D9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B68FC"/>
    <w:rsid w:val="002C2013"/>
    <w:rsid w:val="002C21DF"/>
    <w:rsid w:val="002C6866"/>
    <w:rsid w:val="002D2663"/>
    <w:rsid w:val="002D50B7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323BD"/>
    <w:rsid w:val="00333721"/>
    <w:rsid w:val="003337D6"/>
    <w:rsid w:val="00341CC3"/>
    <w:rsid w:val="00342D5E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2B6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317B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4142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0858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3F63"/>
    <w:rsid w:val="005E5282"/>
    <w:rsid w:val="005E72F5"/>
    <w:rsid w:val="005F2A5E"/>
    <w:rsid w:val="005F3D87"/>
    <w:rsid w:val="005F6186"/>
    <w:rsid w:val="00600ACB"/>
    <w:rsid w:val="00602D91"/>
    <w:rsid w:val="0060367D"/>
    <w:rsid w:val="006042BF"/>
    <w:rsid w:val="0060516A"/>
    <w:rsid w:val="00614BBA"/>
    <w:rsid w:val="00621A02"/>
    <w:rsid w:val="006306FB"/>
    <w:rsid w:val="0063183F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75B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67FCD"/>
    <w:rsid w:val="007725FD"/>
    <w:rsid w:val="00772BAA"/>
    <w:rsid w:val="007738C5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1DA9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3113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465CD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2F36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1223F"/>
    <w:rsid w:val="00A214DB"/>
    <w:rsid w:val="00A35C74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3040"/>
    <w:rsid w:val="00A654C3"/>
    <w:rsid w:val="00A72283"/>
    <w:rsid w:val="00A73CB1"/>
    <w:rsid w:val="00A760E8"/>
    <w:rsid w:val="00A80B78"/>
    <w:rsid w:val="00A86A97"/>
    <w:rsid w:val="00A87E96"/>
    <w:rsid w:val="00A904BC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57BB"/>
    <w:rsid w:val="00B1659A"/>
    <w:rsid w:val="00B16B7C"/>
    <w:rsid w:val="00B21F14"/>
    <w:rsid w:val="00B224AA"/>
    <w:rsid w:val="00B24E42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3FC0"/>
    <w:rsid w:val="00B86934"/>
    <w:rsid w:val="00B94DE2"/>
    <w:rsid w:val="00B97F18"/>
    <w:rsid w:val="00BA0CA8"/>
    <w:rsid w:val="00BA5221"/>
    <w:rsid w:val="00BA5F21"/>
    <w:rsid w:val="00BA6D6F"/>
    <w:rsid w:val="00BA6EA5"/>
    <w:rsid w:val="00BA7803"/>
    <w:rsid w:val="00BB6FF9"/>
    <w:rsid w:val="00BC3520"/>
    <w:rsid w:val="00BC3774"/>
    <w:rsid w:val="00BD0693"/>
    <w:rsid w:val="00BD11C1"/>
    <w:rsid w:val="00BE227A"/>
    <w:rsid w:val="00BE2F0C"/>
    <w:rsid w:val="00BE5AA3"/>
    <w:rsid w:val="00BE718F"/>
    <w:rsid w:val="00BF2CD7"/>
    <w:rsid w:val="00BF4048"/>
    <w:rsid w:val="00BF7925"/>
    <w:rsid w:val="00C0232F"/>
    <w:rsid w:val="00C057C2"/>
    <w:rsid w:val="00C063BD"/>
    <w:rsid w:val="00C1393F"/>
    <w:rsid w:val="00C15351"/>
    <w:rsid w:val="00C21EFC"/>
    <w:rsid w:val="00C24ED3"/>
    <w:rsid w:val="00C3247D"/>
    <w:rsid w:val="00C33CB9"/>
    <w:rsid w:val="00C35AB3"/>
    <w:rsid w:val="00C405C6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D420B"/>
    <w:rsid w:val="00CE147C"/>
    <w:rsid w:val="00CF3224"/>
    <w:rsid w:val="00CF5982"/>
    <w:rsid w:val="00CF6106"/>
    <w:rsid w:val="00CF6E4A"/>
    <w:rsid w:val="00D02ABA"/>
    <w:rsid w:val="00D03963"/>
    <w:rsid w:val="00D15343"/>
    <w:rsid w:val="00D17410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3EAC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264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2F52"/>
    <w:rsid w:val="00EF32F0"/>
    <w:rsid w:val="00F0174B"/>
    <w:rsid w:val="00F069B9"/>
    <w:rsid w:val="00F07FD5"/>
    <w:rsid w:val="00F11EC5"/>
    <w:rsid w:val="00F1310D"/>
    <w:rsid w:val="00F17D3B"/>
    <w:rsid w:val="00F21140"/>
    <w:rsid w:val="00F24751"/>
    <w:rsid w:val="00F317E5"/>
    <w:rsid w:val="00F33725"/>
    <w:rsid w:val="00F33898"/>
    <w:rsid w:val="00F33992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2A0C"/>
    <w:rsid w:val="00FD5EE9"/>
    <w:rsid w:val="00FD69E4"/>
    <w:rsid w:val="00FD7937"/>
    <w:rsid w:val="00FE1D24"/>
    <w:rsid w:val="00FE43BF"/>
    <w:rsid w:val="00FE79B0"/>
    <w:rsid w:val="00FF0C62"/>
    <w:rsid w:val="00FF49F9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0541F-860C-4AD4-BDB6-29736E4DD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36</cp:revision>
  <cp:lastPrinted>2021-01-22T11:33:00Z</cp:lastPrinted>
  <dcterms:created xsi:type="dcterms:W3CDTF">2021-02-17T13:12:00Z</dcterms:created>
  <dcterms:modified xsi:type="dcterms:W3CDTF">2025-10-15T09:38:00Z</dcterms:modified>
</cp:coreProperties>
</file>